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52240" w14:textId="77777777" w:rsidR="00293FD1" w:rsidRPr="00293FD1" w:rsidRDefault="00293FD1" w:rsidP="0043186F">
      <w:pPr>
        <w:pStyle w:val="Heading1"/>
      </w:pPr>
      <w:bookmarkStart w:id="0" w:name="_GoBack"/>
      <w:bookmarkEnd w:id="0"/>
      <w:proofErr w:type="spellStart"/>
      <w:r w:rsidRPr="00293FD1">
        <w:t>Espress</w:t>
      </w:r>
      <w:proofErr w:type="spellEnd"/>
      <w:r w:rsidRPr="00293FD1">
        <w:t>-O-</w:t>
      </w:r>
      <w:proofErr w:type="spellStart"/>
      <w:r w:rsidRPr="00293FD1">
        <w:t>Matic</w:t>
      </w:r>
      <w:proofErr w:type="spellEnd"/>
      <w:r w:rsidRPr="00293FD1">
        <w:t xml:space="preserve"> Online Coffee Brewing Portal Requirements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840"/>
      </w:tblGrid>
      <w:tr w:rsidR="0043186F" w14:paraId="5B56AA41" w14:textId="77777777" w:rsidTr="0043186F">
        <w:tc>
          <w:tcPr>
            <w:tcW w:w="3348" w:type="dxa"/>
          </w:tcPr>
          <w:p w14:paraId="596FD0B5" w14:textId="77777777" w:rsidR="0043186F" w:rsidRDefault="0043186F" w:rsidP="00293FD1">
            <w:r>
              <w:rPr>
                <w:noProof/>
              </w:rPr>
              <w:drawing>
                <wp:inline distT="0" distB="0" distL="0" distR="0" wp14:anchorId="30A414A0" wp14:editId="21B810EC">
                  <wp:extent cx="1905000" cy="1419225"/>
                  <wp:effectExtent l="19050" t="0" r="0" b="0"/>
                  <wp:docPr id="8" name="Picture 6" descr="\\vmware-host\Shared Folders\Documents\AA_POLARION\2011\Video\images\macchiato-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vmware-host\Shared Folders\Documents\AA_POLARION\2011\Video\images\macchiato-R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31A69954" w14:textId="77777777" w:rsidR="0043186F" w:rsidRPr="0043186F" w:rsidRDefault="00B241D1" w:rsidP="0043186F">
            <w:pPr>
              <w:rPr>
                <w:b/>
                <w:i/>
              </w:rPr>
            </w:pPr>
            <w:r>
              <w:rPr>
                <w:b/>
                <w:i/>
              </w:rPr>
              <w:t>A</w:t>
            </w:r>
            <w:r w:rsidR="0043186F" w:rsidRPr="0043186F">
              <w:rPr>
                <w:b/>
                <w:i/>
              </w:rPr>
              <w:t xml:space="preserve"> </w:t>
            </w:r>
            <w:r w:rsidR="0043186F">
              <w:rPr>
                <w:b/>
                <w:i/>
              </w:rPr>
              <w:t>super-simple</w:t>
            </w:r>
            <w:r w:rsidR="0043186F" w:rsidRPr="0043186F">
              <w:rPr>
                <w:b/>
                <w:i/>
              </w:rPr>
              <w:t xml:space="preserve"> requirements specification document created to help demonstrate the power and promise of Polarion</w:t>
            </w:r>
            <w:r w:rsidR="0022717E">
              <w:rPr>
                <w:b/>
                <w:i/>
              </w:rPr>
              <w:t xml:space="preserve"> LiveDoc™</w:t>
            </w:r>
            <w:r w:rsidR="0043186F" w:rsidRPr="0043186F">
              <w:rPr>
                <w:b/>
                <w:i/>
              </w:rPr>
              <w:t xml:space="preserve"> Documents. </w:t>
            </w:r>
          </w:p>
          <w:p w14:paraId="5F5502BB" w14:textId="77777777" w:rsidR="0043186F" w:rsidRDefault="0043186F" w:rsidP="00293FD1"/>
        </w:tc>
      </w:tr>
    </w:tbl>
    <w:p w14:paraId="26CE7627" w14:textId="77777777" w:rsidR="0043186F" w:rsidRPr="0043186F" w:rsidRDefault="0043186F" w:rsidP="00293FD1"/>
    <w:p w14:paraId="59977748" w14:textId="77777777" w:rsidR="00925596" w:rsidRDefault="00925596" w:rsidP="00925596">
      <w:pPr>
        <w:pStyle w:val="Heading2"/>
      </w:pPr>
      <w:r>
        <w:t>Introduction</w:t>
      </w:r>
    </w:p>
    <w:p w14:paraId="22C7D914" w14:textId="77777777" w:rsidR="00293FD1" w:rsidRPr="00293FD1" w:rsidRDefault="00293FD1" w:rsidP="00293FD1">
      <w:r w:rsidRPr="00293FD1">
        <w:t xml:space="preserve">The </w:t>
      </w:r>
      <w:proofErr w:type="gramStart"/>
      <w:r w:rsidRPr="00293FD1">
        <w:t>internet</w:t>
      </w:r>
      <w:proofErr w:type="gramEnd"/>
      <w:r w:rsidRPr="00293FD1">
        <w:t xml:space="preserve"> of the </w:t>
      </w:r>
      <w:r w:rsidR="00314F19">
        <w:t xml:space="preserve">far </w:t>
      </w:r>
      <w:r w:rsidRPr="00293FD1">
        <w:t xml:space="preserve">future </w:t>
      </w:r>
      <w:r w:rsidR="00314F19">
        <w:t xml:space="preserve">might </w:t>
      </w:r>
      <w:r w:rsidRPr="00293FD1">
        <w:t>deliver not only information, but ac</w:t>
      </w:r>
      <w:r w:rsidR="00314F19">
        <w:t>tual substances, much like the</w:t>
      </w:r>
      <w:r w:rsidRPr="00293FD1">
        <w:t xml:space="preserve"> gizmo in Captain Picard's quarters aboard the</w:t>
      </w:r>
      <w:r w:rsidR="00314F19">
        <w:t xml:space="preserve"> star</w:t>
      </w:r>
      <w:r w:rsidR="001C7EB7">
        <w:t xml:space="preserve"> </w:t>
      </w:r>
      <w:r w:rsidR="00314F19">
        <w:t>ship</w:t>
      </w:r>
      <w:r w:rsidR="00866EA4">
        <w:t xml:space="preserve"> </w:t>
      </w:r>
      <w:r w:rsidRPr="00293FD1">
        <w:rPr>
          <w:i/>
          <w:iCs/>
        </w:rPr>
        <w:t>Enterprise</w:t>
      </w:r>
      <w:r w:rsidRPr="00293FD1">
        <w:t xml:space="preserve"> which delivers “Tea Earl Grey Hot” on demand.</w:t>
      </w:r>
    </w:p>
    <w:p w14:paraId="67DF9886" w14:textId="77777777" w:rsidR="003E546C" w:rsidRPr="00293FD1" w:rsidRDefault="00293FD1" w:rsidP="006A368E">
      <w:r w:rsidRPr="00293FD1">
        <w:t>This will of cours</w:t>
      </w:r>
      <w:r w:rsidR="004C4DCD">
        <w:t xml:space="preserve">e open up </w:t>
      </w:r>
      <w:r w:rsidR="004A57DD">
        <w:t xml:space="preserve">new </w:t>
      </w:r>
      <w:r w:rsidR="003E546C">
        <w:t>challenges</w:t>
      </w:r>
      <w:r w:rsidR="004C4DCD">
        <w:t xml:space="preserve"> for </w:t>
      </w:r>
      <w:r w:rsidRPr="00293FD1">
        <w:t>anti-spam software</w:t>
      </w:r>
      <w:r w:rsidR="004C4DCD">
        <w:t xml:space="preserve"> vendors</w:t>
      </w:r>
      <w:r w:rsidRPr="00293FD1">
        <w:t>, but let's think positively for now and just envision some requirements for an online “</w:t>
      </w:r>
      <w:proofErr w:type="spellStart"/>
      <w:r w:rsidRPr="00293FD1">
        <w:t>cuppa</w:t>
      </w:r>
      <w:proofErr w:type="spellEnd"/>
      <w:r w:rsidRPr="00293FD1">
        <w:t xml:space="preserve"> Joe” portal that will miraculously deliver your favorite </w:t>
      </w:r>
      <w:r w:rsidR="004C4DCD">
        <w:t xml:space="preserve">caffeine-bearing </w:t>
      </w:r>
      <w:r w:rsidRPr="00293FD1">
        <w:t>brew to your desktop and give a whole new meaning to the term “Java programming”.</w:t>
      </w:r>
    </w:p>
    <w:p w14:paraId="07EB38BB" w14:textId="77777777" w:rsidR="00293FD1" w:rsidRPr="00293FD1" w:rsidRDefault="00293FD1" w:rsidP="00293FD1">
      <w:pPr>
        <w:pStyle w:val="Heading2"/>
      </w:pPr>
      <w:r w:rsidRPr="00293FD1">
        <w:t>Coffee Beans</w:t>
      </w:r>
    </w:p>
    <w:p w14:paraId="65EC0E8F" w14:textId="77777777" w:rsidR="00293FD1" w:rsidRPr="00293FD1" w:rsidRDefault="00293FD1" w:rsidP="00EC4CA3">
      <w:pPr>
        <w:ind w:left="360"/>
      </w:pPr>
      <w:r w:rsidRPr="00293FD1">
        <w:t>The system must use only Arabica coffee beans.</w:t>
      </w:r>
    </w:p>
    <w:p w14:paraId="2BF77FBB" w14:textId="77777777" w:rsidR="00293FD1" w:rsidRPr="00293FD1" w:rsidRDefault="004C4DCD" w:rsidP="002042CE">
      <w:pPr>
        <w:ind w:left="720"/>
      </w:pPr>
      <w:r>
        <w:t xml:space="preserve">The coffee </w:t>
      </w:r>
      <w:r w:rsidR="00293FD1" w:rsidRPr="00293FD1">
        <w:t>beans must be maintained in a whole-bean, un</w:t>
      </w:r>
      <w:r>
        <w:t>-</w:t>
      </w:r>
      <w:r w:rsidR="00293FD1" w:rsidRPr="00293FD1">
        <w:t xml:space="preserve">ground state and </w:t>
      </w:r>
      <w:r>
        <w:t xml:space="preserve">are to be </w:t>
      </w:r>
      <w:r w:rsidR="002042CE">
        <w:t xml:space="preserve">ground only on </w:t>
      </w:r>
      <w:r w:rsidR="00293FD1" w:rsidRPr="00293FD1">
        <w:t>demand.</w:t>
      </w:r>
    </w:p>
    <w:p w14:paraId="50EC0578" w14:textId="77777777" w:rsidR="00293FD1" w:rsidRPr="00293FD1" w:rsidRDefault="00293FD1" w:rsidP="00293FD1">
      <w:pPr>
        <w:pStyle w:val="Heading2"/>
      </w:pPr>
      <w:r w:rsidRPr="00293FD1">
        <w:t>Coffee Brewing Style</w:t>
      </w:r>
    </w:p>
    <w:p w14:paraId="099AB2F3" w14:textId="77777777" w:rsidR="00293FD1" w:rsidRPr="00293FD1" w:rsidRDefault="00293FD1" w:rsidP="00293FD1">
      <w:r w:rsidRPr="00293FD1">
        <w:t>The system must support the following brewing styles:</w:t>
      </w:r>
    </w:p>
    <w:p w14:paraId="0ECFCC67" w14:textId="77777777" w:rsidR="00293FD1" w:rsidRPr="00293FD1" w:rsidRDefault="00293FD1" w:rsidP="00293FD1">
      <w:pPr>
        <w:numPr>
          <w:ilvl w:val="0"/>
          <w:numId w:val="2"/>
        </w:numPr>
      </w:pPr>
      <w:r w:rsidRPr="00293FD1">
        <w:t xml:space="preserve">Espresso – pump type </w:t>
      </w:r>
    </w:p>
    <w:p w14:paraId="54E140C4" w14:textId="77777777" w:rsidR="00293FD1" w:rsidRPr="00293FD1" w:rsidRDefault="00293FD1" w:rsidP="00293FD1">
      <w:pPr>
        <w:numPr>
          <w:ilvl w:val="0"/>
          <w:numId w:val="2"/>
        </w:numPr>
      </w:pPr>
      <w:r w:rsidRPr="00293FD1">
        <w:t>Espresso – steam type</w:t>
      </w:r>
    </w:p>
    <w:p w14:paraId="607E85A1" w14:textId="77777777" w:rsidR="00293FD1" w:rsidRPr="00293FD1" w:rsidRDefault="00293FD1" w:rsidP="00293FD1">
      <w:pPr>
        <w:numPr>
          <w:ilvl w:val="0"/>
          <w:numId w:val="2"/>
        </w:numPr>
      </w:pPr>
      <w:r w:rsidRPr="00293FD1">
        <w:t>Turkish/Arabian</w:t>
      </w:r>
    </w:p>
    <w:p w14:paraId="70D956F0" w14:textId="77777777" w:rsidR="00293FD1" w:rsidRPr="00293FD1" w:rsidRDefault="00293FD1" w:rsidP="00293FD1">
      <w:pPr>
        <w:numPr>
          <w:ilvl w:val="0"/>
          <w:numId w:val="2"/>
        </w:numPr>
      </w:pPr>
      <w:r w:rsidRPr="00293FD1">
        <w:t>Percolator</w:t>
      </w:r>
    </w:p>
    <w:p w14:paraId="5CE93324" w14:textId="77777777" w:rsidR="00293FD1" w:rsidRPr="00293FD1" w:rsidRDefault="00293FD1" w:rsidP="009B09B4">
      <w:pPr>
        <w:ind w:left="360"/>
      </w:pPr>
      <w:r w:rsidRPr="00293FD1">
        <w:t xml:space="preserve">The system should also support drip style </w:t>
      </w:r>
      <w:r w:rsidR="004C4DCD">
        <w:t xml:space="preserve">brewing </w:t>
      </w:r>
      <w:r w:rsidRPr="00293FD1">
        <w:t xml:space="preserve">for users who </w:t>
      </w:r>
      <w:r w:rsidR="004C4DCD">
        <w:t>for one reason or another prefer to avoid the thick stuff</w:t>
      </w:r>
      <w:r w:rsidRPr="00293FD1">
        <w:t>.</w:t>
      </w:r>
    </w:p>
    <w:p w14:paraId="795BD2F4" w14:textId="77777777" w:rsidR="00293FD1" w:rsidRPr="00293FD1" w:rsidRDefault="00293FD1" w:rsidP="00293FD1">
      <w:pPr>
        <w:pStyle w:val="Heading2"/>
      </w:pPr>
      <w:r w:rsidRPr="00293FD1">
        <w:t>Serving Options</w:t>
      </w:r>
    </w:p>
    <w:p w14:paraId="52B8C38A" w14:textId="77777777" w:rsidR="00293FD1" w:rsidRPr="00293FD1" w:rsidRDefault="00293FD1" w:rsidP="00293FD1">
      <w:r w:rsidRPr="00293FD1">
        <w:t xml:space="preserve">The system must enable users to select serving options for their coffee. </w:t>
      </w:r>
    </w:p>
    <w:p w14:paraId="15326A5D" w14:textId="77777777" w:rsidR="00293FD1" w:rsidRPr="00293FD1" w:rsidRDefault="00293FD1" w:rsidP="00293FD1">
      <w:r w:rsidRPr="00293FD1">
        <w:t>The system must enable users to save serving options to their user profile.</w:t>
      </w:r>
    </w:p>
    <w:p w14:paraId="4A273479" w14:textId="77777777" w:rsidR="00293FD1" w:rsidRPr="00293FD1" w:rsidRDefault="00293FD1" w:rsidP="00293FD1">
      <w:r w:rsidRPr="00293FD1">
        <w:lastRenderedPageBreak/>
        <w:t xml:space="preserve">The system must use the user's saved serving options as the default for every Brew Request initiated by the user. </w:t>
      </w:r>
    </w:p>
    <w:p w14:paraId="5D14D2C2" w14:textId="77777777" w:rsidR="00CE7711" w:rsidRDefault="00293FD1" w:rsidP="002C5E14">
      <w:pPr>
        <w:ind w:left="720"/>
      </w:pPr>
      <w:r w:rsidRPr="00293FD1">
        <w:t xml:space="preserve">If no saved serving options exist in the user's profile, </w:t>
      </w:r>
      <w:r w:rsidR="004C4DCD">
        <w:t>the</w:t>
      </w:r>
      <w:r w:rsidRPr="00293FD1">
        <w:t xml:space="preserve"> System Default Serving Options must be used as the default for a new Brew Request.</w:t>
      </w:r>
    </w:p>
    <w:p w14:paraId="02E63D4A" w14:textId="77777777" w:rsidR="00CE7711" w:rsidRPr="00CE7711" w:rsidRDefault="00CE7711" w:rsidP="00CE7711">
      <w:pPr>
        <w:rPr>
          <w:i/>
        </w:rPr>
      </w:pPr>
      <w:r w:rsidRPr="00CE7711">
        <w:rPr>
          <w:i/>
        </w:rPr>
        <w:t>The following are formatted with styles that can be recognized by a Work Item Rule that specifies the styles.</w:t>
      </w:r>
    </w:p>
    <w:p w14:paraId="55C9E712" w14:textId="77777777" w:rsidR="00293FD1" w:rsidRPr="00293FD1" w:rsidRDefault="00293FD1" w:rsidP="0092602E">
      <w:pPr>
        <w:pStyle w:val="RequirementH3"/>
      </w:pPr>
      <w:r w:rsidRPr="00293FD1">
        <w:t>System Default Serving Options</w:t>
      </w:r>
    </w:p>
    <w:p w14:paraId="3DB2774E" w14:textId="77777777" w:rsidR="00293FD1" w:rsidRPr="00293FD1" w:rsidRDefault="00293FD1" w:rsidP="0092602E">
      <w:pPr>
        <w:pStyle w:val="Requirement"/>
      </w:pPr>
      <w:r w:rsidRPr="00293FD1">
        <w:t xml:space="preserve">The system </w:t>
      </w:r>
      <w:r w:rsidR="003A1481">
        <w:t>shall have</w:t>
      </w:r>
      <w:r w:rsidRPr="00293FD1">
        <w:t xml:space="preserve"> the following as the system default serving options for a new Brew Request: </w:t>
      </w:r>
    </w:p>
    <w:p w14:paraId="0297CD0C" w14:textId="77777777" w:rsidR="00293FD1" w:rsidRPr="009B7856" w:rsidRDefault="00293FD1" w:rsidP="009B7856">
      <w:pPr>
        <w:pStyle w:val="ListParagraph"/>
        <w:numPr>
          <w:ilvl w:val="0"/>
          <w:numId w:val="7"/>
        </w:numPr>
        <w:rPr>
          <w:i/>
          <w:iCs/>
        </w:rPr>
      </w:pPr>
      <w:r w:rsidRPr="00293FD1">
        <w:t xml:space="preserve">Brewing Style: </w:t>
      </w:r>
      <w:r w:rsidRPr="009B7856">
        <w:rPr>
          <w:i/>
          <w:iCs/>
        </w:rPr>
        <w:t>espresso</w:t>
      </w:r>
    </w:p>
    <w:p w14:paraId="14A1F371" w14:textId="77777777" w:rsidR="00293FD1" w:rsidRPr="009B7856" w:rsidRDefault="00293FD1" w:rsidP="009B7856">
      <w:pPr>
        <w:pStyle w:val="ListParagraph"/>
        <w:numPr>
          <w:ilvl w:val="0"/>
          <w:numId w:val="7"/>
        </w:numPr>
        <w:rPr>
          <w:i/>
          <w:iCs/>
        </w:rPr>
      </w:pPr>
      <w:r w:rsidRPr="00293FD1">
        <w:t xml:space="preserve">Number of shots: </w:t>
      </w:r>
      <w:r w:rsidRPr="009B7856">
        <w:rPr>
          <w:i/>
          <w:iCs/>
        </w:rPr>
        <w:t>1 (one)</w:t>
      </w:r>
    </w:p>
    <w:p w14:paraId="240504BB" w14:textId="77777777" w:rsidR="00293FD1" w:rsidRPr="009B7856" w:rsidRDefault="00293FD1" w:rsidP="009B7856">
      <w:pPr>
        <w:pStyle w:val="ListParagraph"/>
        <w:numPr>
          <w:ilvl w:val="0"/>
          <w:numId w:val="7"/>
        </w:numPr>
        <w:rPr>
          <w:i/>
          <w:iCs/>
        </w:rPr>
      </w:pPr>
      <w:r w:rsidRPr="00293FD1">
        <w:t xml:space="preserve">Sugar: </w:t>
      </w:r>
      <w:r w:rsidRPr="009B7856">
        <w:rPr>
          <w:i/>
          <w:iCs/>
        </w:rPr>
        <w:t>0 (zero) teaspoons</w:t>
      </w:r>
    </w:p>
    <w:p w14:paraId="6F9339C5" w14:textId="77777777" w:rsidR="00293FD1" w:rsidRPr="009B7856" w:rsidRDefault="00293FD1" w:rsidP="009B7856">
      <w:pPr>
        <w:pStyle w:val="ListParagraph"/>
        <w:numPr>
          <w:ilvl w:val="0"/>
          <w:numId w:val="7"/>
        </w:numPr>
        <w:rPr>
          <w:i/>
          <w:iCs/>
        </w:rPr>
      </w:pPr>
      <w:r w:rsidRPr="00293FD1">
        <w:t xml:space="preserve">Milk: </w:t>
      </w:r>
      <w:r w:rsidRPr="009B7856">
        <w:rPr>
          <w:i/>
          <w:iCs/>
        </w:rPr>
        <w:t>none</w:t>
      </w:r>
    </w:p>
    <w:p w14:paraId="7E1C3179" w14:textId="77777777" w:rsidR="00321FCE" w:rsidRDefault="00321FCE" w:rsidP="006A368E">
      <w:pPr>
        <w:pStyle w:val="RequirementH3"/>
      </w:pPr>
      <w:r>
        <w:t>Coffee Menu</w:t>
      </w:r>
    </w:p>
    <w:p w14:paraId="1AA2F95A" w14:textId="77777777" w:rsidR="00321FCE" w:rsidRDefault="00321FCE" w:rsidP="00321FCE">
      <w:pPr>
        <w:pStyle w:val="Requirement"/>
      </w:pPr>
      <w:r>
        <w:t>The online menu must have the following items: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321FCE" w14:paraId="11C50C74" w14:textId="77777777" w:rsidTr="00DB63E3">
        <w:tc>
          <w:tcPr>
            <w:tcW w:w="5094" w:type="dxa"/>
          </w:tcPr>
          <w:p w14:paraId="7944B80D" w14:textId="77777777" w:rsidR="00321FCE" w:rsidRPr="009B7856" w:rsidRDefault="00321FCE" w:rsidP="00321FCE">
            <w:pPr>
              <w:pStyle w:val="Requirement"/>
              <w:rPr>
                <w:b/>
              </w:rPr>
            </w:pPr>
            <w:r w:rsidRPr="009B7856">
              <w:rPr>
                <w:b/>
              </w:rPr>
              <w:t>Espresso-based items</w:t>
            </w:r>
          </w:p>
        </w:tc>
        <w:tc>
          <w:tcPr>
            <w:tcW w:w="5094" w:type="dxa"/>
            <w:shd w:val="clear" w:color="auto" w:fill="auto"/>
          </w:tcPr>
          <w:p w14:paraId="5C55BA11" w14:textId="77777777" w:rsidR="00321FCE" w:rsidRDefault="00321FCE" w:rsidP="009B3627">
            <w:pPr>
              <w:pStyle w:val="Requirement"/>
            </w:pPr>
            <w:r>
              <w:t>Espresso single shot</w:t>
            </w:r>
          </w:p>
          <w:p w14:paraId="5FCFF504" w14:textId="77777777" w:rsidR="00321FCE" w:rsidRDefault="00321FCE" w:rsidP="009B3627">
            <w:pPr>
              <w:pStyle w:val="Requirement"/>
            </w:pPr>
            <w:r>
              <w:t>Espresso double shot</w:t>
            </w:r>
          </w:p>
          <w:p w14:paraId="47F7884C" w14:textId="77777777" w:rsidR="00321FCE" w:rsidRDefault="00321FCE" w:rsidP="009B3627">
            <w:pPr>
              <w:pStyle w:val="Requirement"/>
            </w:pPr>
            <w:r>
              <w:t>Ca</w:t>
            </w:r>
            <w:r w:rsidR="0041363F">
              <w:t>p</w:t>
            </w:r>
            <w:r>
              <w:t>puccino</w:t>
            </w:r>
          </w:p>
          <w:p w14:paraId="7E34B062" w14:textId="77777777" w:rsidR="00321FCE" w:rsidRDefault="00321FCE" w:rsidP="009B3627">
            <w:pPr>
              <w:pStyle w:val="NoSpacing"/>
            </w:pPr>
            <w:r>
              <w:t>Latte Ma</w:t>
            </w:r>
            <w:r w:rsidR="0041363F">
              <w:t>cc</w:t>
            </w:r>
            <w:r>
              <w:t>hiato</w:t>
            </w:r>
          </w:p>
          <w:p w14:paraId="465FAB91" w14:textId="77777777" w:rsidR="00321FCE" w:rsidRDefault="00321FCE" w:rsidP="009B3627">
            <w:pPr>
              <w:pStyle w:val="Requirement"/>
            </w:pPr>
            <w:r>
              <w:t>Café Crème</w:t>
            </w:r>
          </w:p>
          <w:p w14:paraId="5F45BF34" w14:textId="77777777" w:rsidR="00321FCE" w:rsidRDefault="00321FCE" w:rsidP="009B3627">
            <w:pPr>
              <w:pStyle w:val="Requirement"/>
            </w:pPr>
            <w:r>
              <w:t>Americano</w:t>
            </w:r>
          </w:p>
        </w:tc>
      </w:tr>
      <w:tr w:rsidR="00321FCE" w14:paraId="0FB5E83C" w14:textId="77777777" w:rsidTr="00321FCE">
        <w:tc>
          <w:tcPr>
            <w:tcW w:w="5094" w:type="dxa"/>
          </w:tcPr>
          <w:p w14:paraId="4F7B7A75" w14:textId="77777777" w:rsidR="00321FCE" w:rsidRPr="00321FCE" w:rsidRDefault="00321FCE" w:rsidP="00321FCE">
            <w:pPr>
              <w:pStyle w:val="Requirement"/>
              <w:rPr>
                <w:b/>
              </w:rPr>
            </w:pPr>
            <w:r w:rsidRPr="00321FCE">
              <w:rPr>
                <w:b/>
              </w:rPr>
              <w:t>Non-espresso items</w:t>
            </w:r>
          </w:p>
        </w:tc>
        <w:tc>
          <w:tcPr>
            <w:tcW w:w="5094" w:type="dxa"/>
          </w:tcPr>
          <w:p w14:paraId="4F15BCCF" w14:textId="77777777" w:rsidR="00321FCE" w:rsidRDefault="00321FCE" w:rsidP="009B3627">
            <w:pPr>
              <w:pStyle w:val="Requirement"/>
            </w:pPr>
            <w:r>
              <w:t>Turkish/Arabian</w:t>
            </w:r>
          </w:p>
          <w:p w14:paraId="0FF93708" w14:textId="77777777" w:rsidR="00321FCE" w:rsidRDefault="00321FCE" w:rsidP="009B3627">
            <w:pPr>
              <w:pStyle w:val="Requirement"/>
            </w:pPr>
            <w:r>
              <w:t>Percolator brewed</w:t>
            </w:r>
          </w:p>
          <w:p w14:paraId="66C0DB9C" w14:textId="77777777" w:rsidR="00321FCE" w:rsidRDefault="00321FCE" w:rsidP="009B3627">
            <w:pPr>
              <w:pStyle w:val="Requirement"/>
            </w:pPr>
            <w:r>
              <w:t>Filter drip</w:t>
            </w:r>
          </w:p>
        </w:tc>
      </w:tr>
      <w:tr w:rsidR="00321FCE" w14:paraId="2D59F64B" w14:textId="77777777" w:rsidTr="00321FCE">
        <w:tc>
          <w:tcPr>
            <w:tcW w:w="5094" w:type="dxa"/>
          </w:tcPr>
          <w:p w14:paraId="509B033D" w14:textId="77777777" w:rsidR="00321FCE" w:rsidRPr="00321FCE" w:rsidRDefault="00321FCE" w:rsidP="00321FCE">
            <w:pPr>
              <w:pStyle w:val="Requirement"/>
              <w:rPr>
                <w:b/>
              </w:rPr>
            </w:pPr>
            <w:r>
              <w:rPr>
                <w:b/>
              </w:rPr>
              <w:t>Decaf items</w:t>
            </w:r>
          </w:p>
        </w:tc>
        <w:tc>
          <w:tcPr>
            <w:tcW w:w="5094" w:type="dxa"/>
          </w:tcPr>
          <w:p w14:paraId="65D812E6" w14:textId="77777777" w:rsidR="00321FCE" w:rsidRDefault="00321FCE" w:rsidP="00321FCE">
            <w:pPr>
              <w:pStyle w:val="Requirement"/>
            </w:pPr>
            <w:r>
              <w:t>All menu items have a decaf option</w:t>
            </w:r>
          </w:p>
        </w:tc>
      </w:tr>
    </w:tbl>
    <w:p w14:paraId="6F4A74EF" w14:textId="77777777" w:rsidR="009754BA" w:rsidRDefault="006A368E" w:rsidP="006A368E">
      <w:pPr>
        <w:pStyle w:val="RequirementH3"/>
      </w:pPr>
      <w:r>
        <w:t>Look and Feel Requirements</w:t>
      </w:r>
    </w:p>
    <w:p w14:paraId="1674DEED" w14:textId="77777777" w:rsidR="006A368E" w:rsidRDefault="006A368E" w:rsidP="006A368E">
      <w:pPr>
        <w:pStyle w:val="Requirement"/>
      </w:pPr>
      <w:r>
        <w:t>All pages must display the brand logo:</w:t>
      </w:r>
    </w:p>
    <w:p w14:paraId="1C98E55E" w14:textId="77777777" w:rsidR="006A368E" w:rsidRPr="006A368E" w:rsidRDefault="009B7856" w:rsidP="006A368E">
      <w:pPr>
        <w:pStyle w:val="Requirement"/>
      </w:pPr>
      <w:r>
        <w:rPr>
          <w:noProof/>
        </w:rPr>
        <w:drawing>
          <wp:inline distT="0" distB="0" distL="0" distR="0" wp14:anchorId="2D6DFC8F" wp14:editId="6F7ED715">
            <wp:extent cx="3019425" cy="695325"/>
            <wp:effectExtent l="19050" t="0" r="9525" b="0"/>
            <wp:docPr id="1" name="Picture 1" descr="\\vmware-host\Shared Folders\Documents\AA_POLARION\Coffee Requirements\images\Logo 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mware-host\Shared Folders\Documents\AA_POLARION\Coffee Requirements\images\Logo A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368E" w:rsidRPr="006A368E" w:rsidSect="00E838AD"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FC910" w14:textId="77777777" w:rsidR="00AC5C42" w:rsidRDefault="00AC5C42" w:rsidP="00AC5C42">
      <w:pPr>
        <w:spacing w:after="0" w:line="240" w:lineRule="auto"/>
      </w:pPr>
      <w:r>
        <w:separator/>
      </w:r>
    </w:p>
  </w:endnote>
  <w:endnote w:type="continuationSeparator" w:id="0">
    <w:p w14:paraId="632408B8" w14:textId="77777777" w:rsidR="00AC5C42" w:rsidRDefault="00AC5C42" w:rsidP="00AC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3D08A" w14:textId="77777777" w:rsidR="00AC5C42" w:rsidRDefault="00AC5C42">
    <w:pPr>
      <w:pStyle w:val="Footer"/>
    </w:pPr>
    <w:r>
      <w:t>Copyright © 2012 Polarion Software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E385D" w14:textId="77777777" w:rsidR="00AC5C42" w:rsidRDefault="00AC5C42" w:rsidP="00AC5C42">
      <w:pPr>
        <w:spacing w:after="0" w:line="240" w:lineRule="auto"/>
      </w:pPr>
      <w:r>
        <w:separator/>
      </w:r>
    </w:p>
  </w:footnote>
  <w:footnote w:type="continuationSeparator" w:id="0">
    <w:p w14:paraId="31BEB749" w14:textId="77777777" w:rsidR="00AC5C42" w:rsidRDefault="00AC5C42" w:rsidP="00AC5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24981C24"/>
    <w:multiLevelType w:val="hybridMultilevel"/>
    <w:tmpl w:val="8A06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70922"/>
    <w:multiLevelType w:val="hybridMultilevel"/>
    <w:tmpl w:val="338AC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03DEF"/>
    <w:multiLevelType w:val="hybridMultilevel"/>
    <w:tmpl w:val="79F4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56217"/>
    <w:multiLevelType w:val="hybridMultilevel"/>
    <w:tmpl w:val="9C0C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41376"/>
    <w:multiLevelType w:val="hybridMultilevel"/>
    <w:tmpl w:val="86D28A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D1"/>
    <w:rsid w:val="00000CAF"/>
    <w:rsid w:val="00001CEE"/>
    <w:rsid w:val="00003139"/>
    <w:rsid w:val="00006969"/>
    <w:rsid w:val="00007C56"/>
    <w:rsid w:val="00011A63"/>
    <w:rsid w:val="000130CD"/>
    <w:rsid w:val="00014DA1"/>
    <w:rsid w:val="00015AC6"/>
    <w:rsid w:val="00020B34"/>
    <w:rsid w:val="00021174"/>
    <w:rsid w:val="000234BF"/>
    <w:rsid w:val="0002469D"/>
    <w:rsid w:val="000273D3"/>
    <w:rsid w:val="00033AA8"/>
    <w:rsid w:val="00035DAA"/>
    <w:rsid w:val="00042DA7"/>
    <w:rsid w:val="00042DB1"/>
    <w:rsid w:val="00043471"/>
    <w:rsid w:val="000447FD"/>
    <w:rsid w:val="00044A1E"/>
    <w:rsid w:val="00044C28"/>
    <w:rsid w:val="000474DC"/>
    <w:rsid w:val="00052843"/>
    <w:rsid w:val="00053C90"/>
    <w:rsid w:val="000550A6"/>
    <w:rsid w:val="00060BF7"/>
    <w:rsid w:val="0006104D"/>
    <w:rsid w:val="000627AC"/>
    <w:rsid w:val="00064477"/>
    <w:rsid w:val="00065C9D"/>
    <w:rsid w:val="000670C1"/>
    <w:rsid w:val="00067F94"/>
    <w:rsid w:val="000725A6"/>
    <w:rsid w:val="000734EF"/>
    <w:rsid w:val="00073646"/>
    <w:rsid w:val="00073C7D"/>
    <w:rsid w:val="00074193"/>
    <w:rsid w:val="00075598"/>
    <w:rsid w:val="000774F1"/>
    <w:rsid w:val="00077B02"/>
    <w:rsid w:val="00077ECC"/>
    <w:rsid w:val="00086998"/>
    <w:rsid w:val="00090119"/>
    <w:rsid w:val="000966C1"/>
    <w:rsid w:val="000A0190"/>
    <w:rsid w:val="000A0539"/>
    <w:rsid w:val="000A437B"/>
    <w:rsid w:val="000B2E86"/>
    <w:rsid w:val="000B4D76"/>
    <w:rsid w:val="000B5358"/>
    <w:rsid w:val="000B5B5C"/>
    <w:rsid w:val="000B707D"/>
    <w:rsid w:val="000C33EA"/>
    <w:rsid w:val="000C39B5"/>
    <w:rsid w:val="000C5406"/>
    <w:rsid w:val="000C6155"/>
    <w:rsid w:val="000C725B"/>
    <w:rsid w:val="000D7CA6"/>
    <w:rsid w:val="000E0C05"/>
    <w:rsid w:val="000E24B5"/>
    <w:rsid w:val="000E6714"/>
    <w:rsid w:val="000F123F"/>
    <w:rsid w:val="000F552F"/>
    <w:rsid w:val="000F62F9"/>
    <w:rsid w:val="00101BA6"/>
    <w:rsid w:val="00103270"/>
    <w:rsid w:val="00103F88"/>
    <w:rsid w:val="00111046"/>
    <w:rsid w:val="001117E4"/>
    <w:rsid w:val="00112705"/>
    <w:rsid w:val="00130E8A"/>
    <w:rsid w:val="00134333"/>
    <w:rsid w:val="00136345"/>
    <w:rsid w:val="00136DCC"/>
    <w:rsid w:val="00140B45"/>
    <w:rsid w:val="0014346C"/>
    <w:rsid w:val="00144E49"/>
    <w:rsid w:val="0014569D"/>
    <w:rsid w:val="00146BE4"/>
    <w:rsid w:val="00147FC2"/>
    <w:rsid w:val="00150E5E"/>
    <w:rsid w:val="001512EB"/>
    <w:rsid w:val="00151447"/>
    <w:rsid w:val="00151802"/>
    <w:rsid w:val="001547F5"/>
    <w:rsid w:val="00161B45"/>
    <w:rsid w:val="00166558"/>
    <w:rsid w:val="001670C3"/>
    <w:rsid w:val="001674B6"/>
    <w:rsid w:val="0017059F"/>
    <w:rsid w:val="0017146F"/>
    <w:rsid w:val="001719DC"/>
    <w:rsid w:val="00171C03"/>
    <w:rsid w:val="00177813"/>
    <w:rsid w:val="00182C93"/>
    <w:rsid w:val="00182FCC"/>
    <w:rsid w:val="00183402"/>
    <w:rsid w:val="00185B55"/>
    <w:rsid w:val="001917C3"/>
    <w:rsid w:val="001973D4"/>
    <w:rsid w:val="001A313F"/>
    <w:rsid w:val="001A3CD5"/>
    <w:rsid w:val="001A6F50"/>
    <w:rsid w:val="001A73BF"/>
    <w:rsid w:val="001B045E"/>
    <w:rsid w:val="001B19DF"/>
    <w:rsid w:val="001B36EF"/>
    <w:rsid w:val="001B4042"/>
    <w:rsid w:val="001C1208"/>
    <w:rsid w:val="001C2361"/>
    <w:rsid w:val="001C4C47"/>
    <w:rsid w:val="001C5BAE"/>
    <w:rsid w:val="001C7EB7"/>
    <w:rsid w:val="001D1FE4"/>
    <w:rsid w:val="001E12F7"/>
    <w:rsid w:val="001E4FD1"/>
    <w:rsid w:val="001E6905"/>
    <w:rsid w:val="001E744B"/>
    <w:rsid w:val="001E7568"/>
    <w:rsid w:val="001F0489"/>
    <w:rsid w:val="001F28F2"/>
    <w:rsid w:val="001F34CA"/>
    <w:rsid w:val="001F5269"/>
    <w:rsid w:val="0020034E"/>
    <w:rsid w:val="002008FA"/>
    <w:rsid w:val="00200E8E"/>
    <w:rsid w:val="00203B60"/>
    <w:rsid w:val="002042CE"/>
    <w:rsid w:val="002072E7"/>
    <w:rsid w:val="002077D2"/>
    <w:rsid w:val="002145BB"/>
    <w:rsid w:val="00214A25"/>
    <w:rsid w:val="0021716A"/>
    <w:rsid w:val="002204CD"/>
    <w:rsid w:val="00221B4C"/>
    <w:rsid w:val="00225F77"/>
    <w:rsid w:val="00226256"/>
    <w:rsid w:val="0022717E"/>
    <w:rsid w:val="002278CB"/>
    <w:rsid w:val="00235E76"/>
    <w:rsid w:val="00236485"/>
    <w:rsid w:val="00241EEA"/>
    <w:rsid w:val="0024291E"/>
    <w:rsid w:val="00243E69"/>
    <w:rsid w:val="00255BAF"/>
    <w:rsid w:val="00256074"/>
    <w:rsid w:val="00256C5E"/>
    <w:rsid w:val="00273E15"/>
    <w:rsid w:val="00276878"/>
    <w:rsid w:val="00276F08"/>
    <w:rsid w:val="002805B4"/>
    <w:rsid w:val="002872E5"/>
    <w:rsid w:val="00293FD1"/>
    <w:rsid w:val="002961AB"/>
    <w:rsid w:val="00296731"/>
    <w:rsid w:val="002A2FDC"/>
    <w:rsid w:val="002A349C"/>
    <w:rsid w:val="002B24BA"/>
    <w:rsid w:val="002B5C7B"/>
    <w:rsid w:val="002B6E95"/>
    <w:rsid w:val="002C512D"/>
    <w:rsid w:val="002C5E14"/>
    <w:rsid w:val="002C70D0"/>
    <w:rsid w:val="002D618E"/>
    <w:rsid w:val="002D78A4"/>
    <w:rsid w:val="002E2039"/>
    <w:rsid w:val="002E4967"/>
    <w:rsid w:val="002E50A5"/>
    <w:rsid w:val="002E7186"/>
    <w:rsid w:val="002E7481"/>
    <w:rsid w:val="002F09E0"/>
    <w:rsid w:val="002F14EA"/>
    <w:rsid w:val="002F16B8"/>
    <w:rsid w:val="002F5177"/>
    <w:rsid w:val="002F7F82"/>
    <w:rsid w:val="00312353"/>
    <w:rsid w:val="00312943"/>
    <w:rsid w:val="00312B00"/>
    <w:rsid w:val="00314F19"/>
    <w:rsid w:val="00316A39"/>
    <w:rsid w:val="00317915"/>
    <w:rsid w:val="00321FCE"/>
    <w:rsid w:val="0032218F"/>
    <w:rsid w:val="00324C26"/>
    <w:rsid w:val="003251FA"/>
    <w:rsid w:val="00326E18"/>
    <w:rsid w:val="00327668"/>
    <w:rsid w:val="003319FC"/>
    <w:rsid w:val="00332652"/>
    <w:rsid w:val="00335559"/>
    <w:rsid w:val="0034133A"/>
    <w:rsid w:val="00343D06"/>
    <w:rsid w:val="0034588A"/>
    <w:rsid w:val="00346AE3"/>
    <w:rsid w:val="003514A0"/>
    <w:rsid w:val="00356F46"/>
    <w:rsid w:val="003711CD"/>
    <w:rsid w:val="00374153"/>
    <w:rsid w:val="0037666E"/>
    <w:rsid w:val="00384039"/>
    <w:rsid w:val="0038494B"/>
    <w:rsid w:val="003A1481"/>
    <w:rsid w:val="003A2FF7"/>
    <w:rsid w:val="003A3B34"/>
    <w:rsid w:val="003A585E"/>
    <w:rsid w:val="003B3C1E"/>
    <w:rsid w:val="003B7823"/>
    <w:rsid w:val="003C6DF0"/>
    <w:rsid w:val="003D0CC9"/>
    <w:rsid w:val="003D29E4"/>
    <w:rsid w:val="003D321D"/>
    <w:rsid w:val="003D3975"/>
    <w:rsid w:val="003D7FD7"/>
    <w:rsid w:val="003E546C"/>
    <w:rsid w:val="003E5D84"/>
    <w:rsid w:val="003E60BA"/>
    <w:rsid w:val="003E6D9A"/>
    <w:rsid w:val="003F2B7C"/>
    <w:rsid w:val="003F37E3"/>
    <w:rsid w:val="003F41FB"/>
    <w:rsid w:val="003F7ECA"/>
    <w:rsid w:val="004015E9"/>
    <w:rsid w:val="0041092C"/>
    <w:rsid w:val="0041363F"/>
    <w:rsid w:val="00422071"/>
    <w:rsid w:val="0042298A"/>
    <w:rsid w:val="0042364F"/>
    <w:rsid w:val="00424F78"/>
    <w:rsid w:val="0042547E"/>
    <w:rsid w:val="0042644A"/>
    <w:rsid w:val="004268AE"/>
    <w:rsid w:val="00426CFF"/>
    <w:rsid w:val="0043186F"/>
    <w:rsid w:val="00432CC7"/>
    <w:rsid w:val="00433766"/>
    <w:rsid w:val="0043389D"/>
    <w:rsid w:val="00436FB9"/>
    <w:rsid w:val="004423E6"/>
    <w:rsid w:val="004520A1"/>
    <w:rsid w:val="0045278A"/>
    <w:rsid w:val="00460E43"/>
    <w:rsid w:val="00461A3B"/>
    <w:rsid w:val="0047005D"/>
    <w:rsid w:val="00470896"/>
    <w:rsid w:val="00471981"/>
    <w:rsid w:val="00471D6F"/>
    <w:rsid w:val="00476112"/>
    <w:rsid w:val="004770D4"/>
    <w:rsid w:val="00480ADF"/>
    <w:rsid w:val="004811D4"/>
    <w:rsid w:val="004813E6"/>
    <w:rsid w:val="00484894"/>
    <w:rsid w:val="00485F48"/>
    <w:rsid w:val="00487B08"/>
    <w:rsid w:val="004A06BC"/>
    <w:rsid w:val="004A0CE1"/>
    <w:rsid w:val="004A1831"/>
    <w:rsid w:val="004A57DD"/>
    <w:rsid w:val="004A5B99"/>
    <w:rsid w:val="004A6B7B"/>
    <w:rsid w:val="004B0660"/>
    <w:rsid w:val="004C27D8"/>
    <w:rsid w:val="004C4DCD"/>
    <w:rsid w:val="004C5BFC"/>
    <w:rsid w:val="004C7979"/>
    <w:rsid w:val="004D394D"/>
    <w:rsid w:val="004E4043"/>
    <w:rsid w:val="004E57BA"/>
    <w:rsid w:val="005013D2"/>
    <w:rsid w:val="005025EF"/>
    <w:rsid w:val="00503EB8"/>
    <w:rsid w:val="00505531"/>
    <w:rsid w:val="00514761"/>
    <w:rsid w:val="00514CEE"/>
    <w:rsid w:val="005154C5"/>
    <w:rsid w:val="00521BBA"/>
    <w:rsid w:val="00521DE3"/>
    <w:rsid w:val="00523F03"/>
    <w:rsid w:val="005240F4"/>
    <w:rsid w:val="005249F2"/>
    <w:rsid w:val="00526443"/>
    <w:rsid w:val="00526B3B"/>
    <w:rsid w:val="005302A5"/>
    <w:rsid w:val="00530351"/>
    <w:rsid w:val="005305E6"/>
    <w:rsid w:val="00530CE0"/>
    <w:rsid w:val="005337C7"/>
    <w:rsid w:val="005418FD"/>
    <w:rsid w:val="00543BA4"/>
    <w:rsid w:val="00543ECD"/>
    <w:rsid w:val="00544E68"/>
    <w:rsid w:val="00551399"/>
    <w:rsid w:val="00551439"/>
    <w:rsid w:val="00552621"/>
    <w:rsid w:val="00552DBB"/>
    <w:rsid w:val="00562EC1"/>
    <w:rsid w:val="0056444E"/>
    <w:rsid w:val="005644B8"/>
    <w:rsid w:val="00564B4C"/>
    <w:rsid w:val="00564ED2"/>
    <w:rsid w:val="00567B0F"/>
    <w:rsid w:val="00572B7E"/>
    <w:rsid w:val="00576663"/>
    <w:rsid w:val="0057677A"/>
    <w:rsid w:val="005916AA"/>
    <w:rsid w:val="0059184A"/>
    <w:rsid w:val="00591B0D"/>
    <w:rsid w:val="005A1529"/>
    <w:rsid w:val="005A407B"/>
    <w:rsid w:val="005A469C"/>
    <w:rsid w:val="005A4D68"/>
    <w:rsid w:val="005A696B"/>
    <w:rsid w:val="005B2850"/>
    <w:rsid w:val="005B443C"/>
    <w:rsid w:val="005B646F"/>
    <w:rsid w:val="005C205D"/>
    <w:rsid w:val="005C4B5F"/>
    <w:rsid w:val="005C5C73"/>
    <w:rsid w:val="005D3DC1"/>
    <w:rsid w:val="005D4D7B"/>
    <w:rsid w:val="005D7A7E"/>
    <w:rsid w:val="005E6EAC"/>
    <w:rsid w:val="005E7228"/>
    <w:rsid w:val="005F2B01"/>
    <w:rsid w:val="005F2D39"/>
    <w:rsid w:val="005F446F"/>
    <w:rsid w:val="005F5332"/>
    <w:rsid w:val="00602EE1"/>
    <w:rsid w:val="00603C12"/>
    <w:rsid w:val="006060C7"/>
    <w:rsid w:val="006204F2"/>
    <w:rsid w:val="00621802"/>
    <w:rsid w:val="0062301A"/>
    <w:rsid w:val="00623E5F"/>
    <w:rsid w:val="00635571"/>
    <w:rsid w:val="006376E3"/>
    <w:rsid w:val="006447C4"/>
    <w:rsid w:val="00647717"/>
    <w:rsid w:val="006649D9"/>
    <w:rsid w:val="006654DD"/>
    <w:rsid w:val="00670828"/>
    <w:rsid w:val="006772DF"/>
    <w:rsid w:val="006815AA"/>
    <w:rsid w:val="00681734"/>
    <w:rsid w:val="00682617"/>
    <w:rsid w:val="00682CD2"/>
    <w:rsid w:val="00682F95"/>
    <w:rsid w:val="00683BA6"/>
    <w:rsid w:val="0068634D"/>
    <w:rsid w:val="006939CF"/>
    <w:rsid w:val="00697E1B"/>
    <w:rsid w:val="00697E44"/>
    <w:rsid w:val="006A080A"/>
    <w:rsid w:val="006A368E"/>
    <w:rsid w:val="006A5CC5"/>
    <w:rsid w:val="006B1DF0"/>
    <w:rsid w:val="006B1E77"/>
    <w:rsid w:val="006B3DE8"/>
    <w:rsid w:val="006B7F82"/>
    <w:rsid w:val="006C0863"/>
    <w:rsid w:val="006C1F90"/>
    <w:rsid w:val="006C6739"/>
    <w:rsid w:val="006D4442"/>
    <w:rsid w:val="006D6C41"/>
    <w:rsid w:val="006E1516"/>
    <w:rsid w:val="006E209B"/>
    <w:rsid w:val="006E2DC4"/>
    <w:rsid w:val="006E3EE5"/>
    <w:rsid w:val="006E525E"/>
    <w:rsid w:val="006E65AB"/>
    <w:rsid w:val="006F07C3"/>
    <w:rsid w:val="0070241A"/>
    <w:rsid w:val="0070385D"/>
    <w:rsid w:val="00704463"/>
    <w:rsid w:val="007054EE"/>
    <w:rsid w:val="00706CC3"/>
    <w:rsid w:val="00711142"/>
    <w:rsid w:val="00714C28"/>
    <w:rsid w:val="0072301E"/>
    <w:rsid w:val="00723446"/>
    <w:rsid w:val="0073047B"/>
    <w:rsid w:val="00733C32"/>
    <w:rsid w:val="00733EF4"/>
    <w:rsid w:val="00754040"/>
    <w:rsid w:val="007544EA"/>
    <w:rsid w:val="00755304"/>
    <w:rsid w:val="00756C0E"/>
    <w:rsid w:val="007578FD"/>
    <w:rsid w:val="00761FA1"/>
    <w:rsid w:val="00762C90"/>
    <w:rsid w:val="007642D0"/>
    <w:rsid w:val="007646CE"/>
    <w:rsid w:val="0077514A"/>
    <w:rsid w:val="0078186B"/>
    <w:rsid w:val="007824E9"/>
    <w:rsid w:val="00782746"/>
    <w:rsid w:val="00783181"/>
    <w:rsid w:val="00783D48"/>
    <w:rsid w:val="00784AA8"/>
    <w:rsid w:val="00785539"/>
    <w:rsid w:val="00785D4A"/>
    <w:rsid w:val="00787DFD"/>
    <w:rsid w:val="00790685"/>
    <w:rsid w:val="00790B50"/>
    <w:rsid w:val="007950A6"/>
    <w:rsid w:val="00797A4E"/>
    <w:rsid w:val="007A0F10"/>
    <w:rsid w:val="007A13F3"/>
    <w:rsid w:val="007A4EBB"/>
    <w:rsid w:val="007B386C"/>
    <w:rsid w:val="007B5905"/>
    <w:rsid w:val="007B6A02"/>
    <w:rsid w:val="007C1CA8"/>
    <w:rsid w:val="007C333A"/>
    <w:rsid w:val="007C3E34"/>
    <w:rsid w:val="007D0FBB"/>
    <w:rsid w:val="007D14FA"/>
    <w:rsid w:val="007D2A4B"/>
    <w:rsid w:val="007D3C77"/>
    <w:rsid w:val="007D4F89"/>
    <w:rsid w:val="007E1F8F"/>
    <w:rsid w:val="007E2671"/>
    <w:rsid w:val="007E3A81"/>
    <w:rsid w:val="007E53F2"/>
    <w:rsid w:val="007E70DD"/>
    <w:rsid w:val="007E750D"/>
    <w:rsid w:val="007F10ED"/>
    <w:rsid w:val="007F1400"/>
    <w:rsid w:val="007F1CBD"/>
    <w:rsid w:val="007F4E46"/>
    <w:rsid w:val="00803400"/>
    <w:rsid w:val="0080444A"/>
    <w:rsid w:val="00805796"/>
    <w:rsid w:val="00810A3B"/>
    <w:rsid w:val="00812CC3"/>
    <w:rsid w:val="008135EA"/>
    <w:rsid w:val="008166AF"/>
    <w:rsid w:val="00816B3C"/>
    <w:rsid w:val="00817287"/>
    <w:rsid w:val="00821F26"/>
    <w:rsid w:val="00823011"/>
    <w:rsid w:val="0082450F"/>
    <w:rsid w:val="00826BE2"/>
    <w:rsid w:val="00827655"/>
    <w:rsid w:val="00830621"/>
    <w:rsid w:val="00831F51"/>
    <w:rsid w:val="00834A98"/>
    <w:rsid w:val="008361AD"/>
    <w:rsid w:val="00845B0A"/>
    <w:rsid w:val="0085175E"/>
    <w:rsid w:val="0085411E"/>
    <w:rsid w:val="00854ABE"/>
    <w:rsid w:val="0086047C"/>
    <w:rsid w:val="00861C4F"/>
    <w:rsid w:val="008629FC"/>
    <w:rsid w:val="00862D26"/>
    <w:rsid w:val="0086336B"/>
    <w:rsid w:val="00864687"/>
    <w:rsid w:val="00866C5B"/>
    <w:rsid w:val="00866EA4"/>
    <w:rsid w:val="008717C6"/>
    <w:rsid w:val="0087229C"/>
    <w:rsid w:val="00877A75"/>
    <w:rsid w:val="00877E48"/>
    <w:rsid w:val="00880DD9"/>
    <w:rsid w:val="00881FF0"/>
    <w:rsid w:val="00883532"/>
    <w:rsid w:val="00885F1B"/>
    <w:rsid w:val="00887695"/>
    <w:rsid w:val="00893096"/>
    <w:rsid w:val="00894A19"/>
    <w:rsid w:val="00897D2C"/>
    <w:rsid w:val="008A0063"/>
    <w:rsid w:val="008A0E74"/>
    <w:rsid w:val="008A1D20"/>
    <w:rsid w:val="008A4B66"/>
    <w:rsid w:val="008A7EFC"/>
    <w:rsid w:val="008B1E92"/>
    <w:rsid w:val="008B64A6"/>
    <w:rsid w:val="008C42F0"/>
    <w:rsid w:val="008C46D0"/>
    <w:rsid w:val="008C4C66"/>
    <w:rsid w:val="008C55AE"/>
    <w:rsid w:val="008C6377"/>
    <w:rsid w:val="008D0871"/>
    <w:rsid w:val="008D2150"/>
    <w:rsid w:val="008D2F96"/>
    <w:rsid w:val="008D4958"/>
    <w:rsid w:val="008E659A"/>
    <w:rsid w:val="008E7486"/>
    <w:rsid w:val="008E7F70"/>
    <w:rsid w:val="008F0CE5"/>
    <w:rsid w:val="008F6049"/>
    <w:rsid w:val="008F7D64"/>
    <w:rsid w:val="0090629B"/>
    <w:rsid w:val="00906670"/>
    <w:rsid w:val="009127C6"/>
    <w:rsid w:val="0091365A"/>
    <w:rsid w:val="00913B90"/>
    <w:rsid w:val="0091415C"/>
    <w:rsid w:val="009159F5"/>
    <w:rsid w:val="00920DC0"/>
    <w:rsid w:val="00921A4B"/>
    <w:rsid w:val="00925596"/>
    <w:rsid w:val="0092602E"/>
    <w:rsid w:val="00927A89"/>
    <w:rsid w:val="009310B8"/>
    <w:rsid w:val="009315F2"/>
    <w:rsid w:val="00931F86"/>
    <w:rsid w:val="0093372E"/>
    <w:rsid w:val="00934364"/>
    <w:rsid w:val="009455E2"/>
    <w:rsid w:val="0094726F"/>
    <w:rsid w:val="00952243"/>
    <w:rsid w:val="00954072"/>
    <w:rsid w:val="009544B0"/>
    <w:rsid w:val="00954E5F"/>
    <w:rsid w:val="009611A2"/>
    <w:rsid w:val="00965BBE"/>
    <w:rsid w:val="009712D0"/>
    <w:rsid w:val="00971FD2"/>
    <w:rsid w:val="009754BA"/>
    <w:rsid w:val="00976756"/>
    <w:rsid w:val="00976A35"/>
    <w:rsid w:val="009779E1"/>
    <w:rsid w:val="00983FD1"/>
    <w:rsid w:val="00985696"/>
    <w:rsid w:val="009869A1"/>
    <w:rsid w:val="009917D4"/>
    <w:rsid w:val="00991873"/>
    <w:rsid w:val="00991B56"/>
    <w:rsid w:val="00993515"/>
    <w:rsid w:val="00994821"/>
    <w:rsid w:val="00994BE3"/>
    <w:rsid w:val="00997370"/>
    <w:rsid w:val="009A746B"/>
    <w:rsid w:val="009B09B4"/>
    <w:rsid w:val="009B0B58"/>
    <w:rsid w:val="009B0BC6"/>
    <w:rsid w:val="009B14EF"/>
    <w:rsid w:val="009B295A"/>
    <w:rsid w:val="009B3402"/>
    <w:rsid w:val="009B3627"/>
    <w:rsid w:val="009B3E0A"/>
    <w:rsid w:val="009B542D"/>
    <w:rsid w:val="009B5807"/>
    <w:rsid w:val="009B6488"/>
    <w:rsid w:val="009B71EC"/>
    <w:rsid w:val="009B7856"/>
    <w:rsid w:val="009C0074"/>
    <w:rsid w:val="009C2B65"/>
    <w:rsid w:val="009C2D3D"/>
    <w:rsid w:val="009C4AC9"/>
    <w:rsid w:val="009C5020"/>
    <w:rsid w:val="009C628A"/>
    <w:rsid w:val="009D06F2"/>
    <w:rsid w:val="009D637F"/>
    <w:rsid w:val="009D7863"/>
    <w:rsid w:val="009E0E8D"/>
    <w:rsid w:val="009E126E"/>
    <w:rsid w:val="009E1F9B"/>
    <w:rsid w:val="009F16E6"/>
    <w:rsid w:val="009F2196"/>
    <w:rsid w:val="009F72AB"/>
    <w:rsid w:val="00A00257"/>
    <w:rsid w:val="00A031C7"/>
    <w:rsid w:val="00A04FC9"/>
    <w:rsid w:val="00A160EC"/>
    <w:rsid w:val="00A2107A"/>
    <w:rsid w:val="00A230D6"/>
    <w:rsid w:val="00A246B0"/>
    <w:rsid w:val="00A26B72"/>
    <w:rsid w:val="00A27899"/>
    <w:rsid w:val="00A30B95"/>
    <w:rsid w:val="00A31356"/>
    <w:rsid w:val="00A3146C"/>
    <w:rsid w:val="00A314B8"/>
    <w:rsid w:val="00A35C59"/>
    <w:rsid w:val="00A461F0"/>
    <w:rsid w:val="00A46A8B"/>
    <w:rsid w:val="00A476DD"/>
    <w:rsid w:val="00A5203E"/>
    <w:rsid w:val="00A559D3"/>
    <w:rsid w:val="00A6404D"/>
    <w:rsid w:val="00A64613"/>
    <w:rsid w:val="00A72947"/>
    <w:rsid w:val="00A73980"/>
    <w:rsid w:val="00A74FFB"/>
    <w:rsid w:val="00A756FB"/>
    <w:rsid w:val="00A76BCD"/>
    <w:rsid w:val="00A85465"/>
    <w:rsid w:val="00A87474"/>
    <w:rsid w:val="00A9036D"/>
    <w:rsid w:val="00A906D2"/>
    <w:rsid w:val="00A92DA4"/>
    <w:rsid w:val="00A9410A"/>
    <w:rsid w:val="00A9730B"/>
    <w:rsid w:val="00AA1A95"/>
    <w:rsid w:val="00AA24D6"/>
    <w:rsid w:val="00AA3237"/>
    <w:rsid w:val="00AA7403"/>
    <w:rsid w:val="00AB2A45"/>
    <w:rsid w:val="00AB2D40"/>
    <w:rsid w:val="00AB5E8E"/>
    <w:rsid w:val="00AC0FEA"/>
    <w:rsid w:val="00AC4060"/>
    <w:rsid w:val="00AC407D"/>
    <w:rsid w:val="00AC437A"/>
    <w:rsid w:val="00AC5418"/>
    <w:rsid w:val="00AC5C42"/>
    <w:rsid w:val="00AC6847"/>
    <w:rsid w:val="00AD4C5F"/>
    <w:rsid w:val="00AD510B"/>
    <w:rsid w:val="00AD6E30"/>
    <w:rsid w:val="00AE5117"/>
    <w:rsid w:val="00AF3EDD"/>
    <w:rsid w:val="00AF48CC"/>
    <w:rsid w:val="00AF70AC"/>
    <w:rsid w:val="00AF77B7"/>
    <w:rsid w:val="00B00127"/>
    <w:rsid w:val="00B04E66"/>
    <w:rsid w:val="00B04F14"/>
    <w:rsid w:val="00B05B73"/>
    <w:rsid w:val="00B102C2"/>
    <w:rsid w:val="00B10D18"/>
    <w:rsid w:val="00B11DBD"/>
    <w:rsid w:val="00B11DC5"/>
    <w:rsid w:val="00B12CE7"/>
    <w:rsid w:val="00B12DC0"/>
    <w:rsid w:val="00B20869"/>
    <w:rsid w:val="00B21FFE"/>
    <w:rsid w:val="00B241D1"/>
    <w:rsid w:val="00B25F57"/>
    <w:rsid w:val="00B31270"/>
    <w:rsid w:val="00B339C2"/>
    <w:rsid w:val="00B33AAC"/>
    <w:rsid w:val="00B43E9C"/>
    <w:rsid w:val="00B5029C"/>
    <w:rsid w:val="00B51FDE"/>
    <w:rsid w:val="00B56905"/>
    <w:rsid w:val="00B56E38"/>
    <w:rsid w:val="00B600B2"/>
    <w:rsid w:val="00B636B3"/>
    <w:rsid w:val="00B64CF9"/>
    <w:rsid w:val="00B65335"/>
    <w:rsid w:val="00B65AB5"/>
    <w:rsid w:val="00B65EB3"/>
    <w:rsid w:val="00B72194"/>
    <w:rsid w:val="00B73400"/>
    <w:rsid w:val="00B76658"/>
    <w:rsid w:val="00B76C71"/>
    <w:rsid w:val="00B76D98"/>
    <w:rsid w:val="00B76FDA"/>
    <w:rsid w:val="00B77450"/>
    <w:rsid w:val="00B77E57"/>
    <w:rsid w:val="00B80CAA"/>
    <w:rsid w:val="00B8235E"/>
    <w:rsid w:val="00B849BF"/>
    <w:rsid w:val="00B8635D"/>
    <w:rsid w:val="00B87CCB"/>
    <w:rsid w:val="00B90827"/>
    <w:rsid w:val="00B91C0E"/>
    <w:rsid w:val="00B93F90"/>
    <w:rsid w:val="00B9521F"/>
    <w:rsid w:val="00BA0DCF"/>
    <w:rsid w:val="00BA165E"/>
    <w:rsid w:val="00BA6E4B"/>
    <w:rsid w:val="00BB085E"/>
    <w:rsid w:val="00BB1F16"/>
    <w:rsid w:val="00BB2FCD"/>
    <w:rsid w:val="00BB3658"/>
    <w:rsid w:val="00BB45FE"/>
    <w:rsid w:val="00BB52B8"/>
    <w:rsid w:val="00BB7A4C"/>
    <w:rsid w:val="00BC0AB5"/>
    <w:rsid w:val="00BC3D06"/>
    <w:rsid w:val="00BC7B6E"/>
    <w:rsid w:val="00BD080B"/>
    <w:rsid w:val="00BD3019"/>
    <w:rsid w:val="00BD4A00"/>
    <w:rsid w:val="00BD4E25"/>
    <w:rsid w:val="00BD5165"/>
    <w:rsid w:val="00BE3119"/>
    <w:rsid w:val="00BE5E45"/>
    <w:rsid w:val="00BF1896"/>
    <w:rsid w:val="00BF23ED"/>
    <w:rsid w:val="00BF2C29"/>
    <w:rsid w:val="00C01822"/>
    <w:rsid w:val="00C01852"/>
    <w:rsid w:val="00C018C4"/>
    <w:rsid w:val="00C02278"/>
    <w:rsid w:val="00C027E9"/>
    <w:rsid w:val="00C02A25"/>
    <w:rsid w:val="00C05F4C"/>
    <w:rsid w:val="00C064A1"/>
    <w:rsid w:val="00C11825"/>
    <w:rsid w:val="00C1184E"/>
    <w:rsid w:val="00C128A2"/>
    <w:rsid w:val="00C21BAC"/>
    <w:rsid w:val="00C25120"/>
    <w:rsid w:val="00C25E12"/>
    <w:rsid w:val="00C318A4"/>
    <w:rsid w:val="00C339BD"/>
    <w:rsid w:val="00C354D2"/>
    <w:rsid w:val="00C36639"/>
    <w:rsid w:val="00C36AF5"/>
    <w:rsid w:val="00C4192D"/>
    <w:rsid w:val="00C43346"/>
    <w:rsid w:val="00C457FD"/>
    <w:rsid w:val="00C50FB6"/>
    <w:rsid w:val="00C53EDD"/>
    <w:rsid w:val="00C5570E"/>
    <w:rsid w:val="00C62BD3"/>
    <w:rsid w:val="00C677D3"/>
    <w:rsid w:val="00C70E9C"/>
    <w:rsid w:val="00C72FCA"/>
    <w:rsid w:val="00C74046"/>
    <w:rsid w:val="00C744B1"/>
    <w:rsid w:val="00C766FE"/>
    <w:rsid w:val="00C84A78"/>
    <w:rsid w:val="00C86284"/>
    <w:rsid w:val="00C87BA1"/>
    <w:rsid w:val="00C96A8B"/>
    <w:rsid w:val="00C96B91"/>
    <w:rsid w:val="00CA1B3B"/>
    <w:rsid w:val="00CA6F12"/>
    <w:rsid w:val="00CA7191"/>
    <w:rsid w:val="00CB1C4B"/>
    <w:rsid w:val="00CD082E"/>
    <w:rsid w:val="00CD24C5"/>
    <w:rsid w:val="00CD63AF"/>
    <w:rsid w:val="00CE5BDF"/>
    <w:rsid w:val="00CE60C3"/>
    <w:rsid w:val="00CE64BD"/>
    <w:rsid w:val="00CE7711"/>
    <w:rsid w:val="00CF019D"/>
    <w:rsid w:val="00CF1EC6"/>
    <w:rsid w:val="00CF3176"/>
    <w:rsid w:val="00CF5D2F"/>
    <w:rsid w:val="00D017DD"/>
    <w:rsid w:val="00D042A6"/>
    <w:rsid w:val="00D10545"/>
    <w:rsid w:val="00D11843"/>
    <w:rsid w:val="00D13EF2"/>
    <w:rsid w:val="00D143A4"/>
    <w:rsid w:val="00D33494"/>
    <w:rsid w:val="00D36CAC"/>
    <w:rsid w:val="00D42240"/>
    <w:rsid w:val="00D42886"/>
    <w:rsid w:val="00D46C72"/>
    <w:rsid w:val="00D5322E"/>
    <w:rsid w:val="00D541DB"/>
    <w:rsid w:val="00D64645"/>
    <w:rsid w:val="00D669D9"/>
    <w:rsid w:val="00D708CD"/>
    <w:rsid w:val="00D710B7"/>
    <w:rsid w:val="00D750D5"/>
    <w:rsid w:val="00D80889"/>
    <w:rsid w:val="00D8122E"/>
    <w:rsid w:val="00D837CF"/>
    <w:rsid w:val="00D85064"/>
    <w:rsid w:val="00D876CA"/>
    <w:rsid w:val="00D90A18"/>
    <w:rsid w:val="00D937BB"/>
    <w:rsid w:val="00DA0031"/>
    <w:rsid w:val="00DA2DD4"/>
    <w:rsid w:val="00DA39B2"/>
    <w:rsid w:val="00DA5F62"/>
    <w:rsid w:val="00DB0670"/>
    <w:rsid w:val="00DB11E9"/>
    <w:rsid w:val="00DB2BF7"/>
    <w:rsid w:val="00DB5D3D"/>
    <w:rsid w:val="00DB63E3"/>
    <w:rsid w:val="00DB70AE"/>
    <w:rsid w:val="00DC0135"/>
    <w:rsid w:val="00DC1C36"/>
    <w:rsid w:val="00DC2353"/>
    <w:rsid w:val="00DC2BCB"/>
    <w:rsid w:val="00DC6504"/>
    <w:rsid w:val="00DD178C"/>
    <w:rsid w:val="00DD4FBA"/>
    <w:rsid w:val="00DD6509"/>
    <w:rsid w:val="00DE13E1"/>
    <w:rsid w:val="00DE6A43"/>
    <w:rsid w:val="00DF39BC"/>
    <w:rsid w:val="00DF5D26"/>
    <w:rsid w:val="00E04915"/>
    <w:rsid w:val="00E0584D"/>
    <w:rsid w:val="00E0606D"/>
    <w:rsid w:val="00E076F9"/>
    <w:rsid w:val="00E07942"/>
    <w:rsid w:val="00E10119"/>
    <w:rsid w:val="00E12128"/>
    <w:rsid w:val="00E121F0"/>
    <w:rsid w:val="00E1252E"/>
    <w:rsid w:val="00E12A5F"/>
    <w:rsid w:val="00E1659B"/>
    <w:rsid w:val="00E16D56"/>
    <w:rsid w:val="00E16DBF"/>
    <w:rsid w:val="00E20147"/>
    <w:rsid w:val="00E23848"/>
    <w:rsid w:val="00E242EB"/>
    <w:rsid w:val="00E25969"/>
    <w:rsid w:val="00E333A0"/>
    <w:rsid w:val="00E4377A"/>
    <w:rsid w:val="00E43869"/>
    <w:rsid w:val="00E52377"/>
    <w:rsid w:val="00E55A15"/>
    <w:rsid w:val="00E62826"/>
    <w:rsid w:val="00E639D0"/>
    <w:rsid w:val="00E63F1B"/>
    <w:rsid w:val="00E67D1E"/>
    <w:rsid w:val="00E702A2"/>
    <w:rsid w:val="00E80963"/>
    <w:rsid w:val="00E82F6E"/>
    <w:rsid w:val="00E838AD"/>
    <w:rsid w:val="00E86261"/>
    <w:rsid w:val="00E929BB"/>
    <w:rsid w:val="00E93C59"/>
    <w:rsid w:val="00E93DCA"/>
    <w:rsid w:val="00E95C01"/>
    <w:rsid w:val="00EA0000"/>
    <w:rsid w:val="00EA2065"/>
    <w:rsid w:val="00EA7463"/>
    <w:rsid w:val="00EA7975"/>
    <w:rsid w:val="00EA7F0C"/>
    <w:rsid w:val="00EB346B"/>
    <w:rsid w:val="00EB4B74"/>
    <w:rsid w:val="00EC1CCB"/>
    <w:rsid w:val="00EC3B5D"/>
    <w:rsid w:val="00EC4CA3"/>
    <w:rsid w:val="00EC6DED"/>
    <w:rsid w:val="00ED27F9"/>
    <w:rsid w:val="00ED5B83"/>
    <w:rsid w:val="00EE294B"/>
    <w:rsid w:val="00EF0B3F"/>
    <w:rsid w:val="00EF1184"/>
    <w:rsid w:val="00EF22A7"/>
    <w:rsid w:val="00F01DD5"/>
    <w:rsid w:val="00F046A8"/>
    <w:rsid w:val="00F10C93"/>
    <w:rsid w:val="00F11344"/>
    <w:rsid w:val="00F138C5"/>
    <w:rsid w:val="00F20FDF"/>
    <w:rsid w:val="00F27F98"/>
    <w:rsid w:val="00F37075"/>
    <w:rsid w:val="00F4090C"/>
    <w:rsid w:val="00F40B9D"/>
    <w:rsid w:val="00F4148F"/>
    <w:rsid w:val="00F42813"/>
    <w:rsid w:val="00F429C4"/>
    <w:rsid w:val="00F42A7F"/>
    <w:rsid w:val="00F45029"/>
    <w:rsid w:val="00F47D62"/>
    <w:rsid w:val="00F50F55"/>
    <w:rsid w:val="00F527CF"/>
    <w:rsid w:val="00F52C27"/>
    <w:rsid w:val="00F53BEF"/>
    <w:rsid w:val="00F62DA1"/>
    <w:rsid w:val="00F7047E"/>
    <w:rsid w:val="00F7168E"/>
    <w:rsid w:val="00F730A3"/>
    <w:rsid w:val="00F75518"/>
    <w:rsid w:val="00F75BEB"/>
    <w:rsid w:val="00F763BF"/>
    <w:rsid w:val="00F76E2B"/>
    <w:rsid w:val="00F81DA9"/>
    <w:rsid w:val="00F87330"/>
    <w:rsid w:val="00F933C6"/>
    <w:rsid w:val="00FA050B"/>
    <w:rsid w:val="00FA16B6"/>
    <w:rsid w:val="00FA2AF9"/>
    <w:rsid w:val="00FA5FB8"/>
    <w:rsid w:val="00FA6463"/>
    <w:rsid w:val="00FB5AC4"/>
    <w:rsid w:val="00FB6E16"/>
    <w:rsid w:val="00FB7BDE"/>
    <w:rsid w:val="00FB7C6B"/>
    <w:rsid w:val="00FC00C6"/>
    <w:rsid w:val="00FC4051"/>
    <w:rsid w:val="00FC666B"/>
    <w:rsid w:val="00FD0553"/>
    <w:rsid w:val="00FD26B8"/>
    <w:rsid w:val="00FE0352"/>
    <w:rsid w:val="00FE142C"/>
    <w:rsid w:val="00FE14D3"/>
    <w:rsid w:val="00FE3273"/>
    <w:rsid w:val="00FE7103"/>
    <w:rsid w:val="00FE7CC1"/>
    <w:rsid w:val="00FF0054"/>
    <w:rsid w:val="00FF140A"/>
    <w:rsid w:val="00FF3A05"/>
    <w:rsid w:val="00FF51EE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91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4BA"/>
  </w:style>
  <w:style w:type="paragraph" w:styleId="Heading1">
    <w:name w:val="heading 1"/>
    <w:basedOn w:val="Normal"/>
    <w:next w:val="Normal"/>
    <w:link w:val="Heading1Char"/>
    <w:uiPriority w:val="9"/>
    <w:qFormat/>
    <w:rsid w:val="003E546C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F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3F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4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3F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3F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equirement">
    <w:name w:val="Requirement"/>
    <w:basedOn w:val="Normal"/>
    <w:qFormat/>
    <w:rsid w:val="0092602E"/>
  </w:style>
  <w:style w:type="paragraph" w:customStyle="1" w:styleId="RequirementH3">
    <w:name w:val="Requirement H3"/>
    <w:basedOn w:val="Heading3"/>
    <w:next w:val="Requirement"/>
    <w:qFormat/>
    <w:rsid w:val="0092602E"/>
  </w:style>
  <w:style w:type="paragraph" w:styleId="BalloonText">
    <w:name w:val="Balloon Text"/>
    <w:basedOn w:val="Normal"/>
    <w:link w:val="BalloonTextChar"/>
    <w:uiPriority w:val="99"/>
    <w:semiHidden/>
    <w:unhideWhenUsed/>
    <w:rsid w:val="00D01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7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1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B63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7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C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C42"/>
  </w:style>
  <w:style w:type="paragraph" w:styleId="Footer">
    <w:name w:val="footer"/>
    <w:basedOn w:val="Normal"/>
    <w:link w:val="FooterChar"/>
    <w:uiPriority w:val="99"/>
    <w:unhideWhenUsed/>
    <w:rsid w:val="00AC5C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C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2</Pages>
  <Words>341</Words>
  <Characters>1948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Polarion Software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Palomo</dc:creator>
  <cp:keywords/>
  <dc:description/>
  <cp:lastModifiedBy>Robert Palomo</cp:lastModifiedBy>
  <cp:revision>39</cp:revision>
  <dcterms:created xsi:type="dcterms:W3CDTF">2010-08-12T08:58:00Z</dcterms:created>
  <dcterms:modified xsi:type="dcterms:W3CDTF">2012-03-09T08:53:00Z</dcterms:modified>
</cp:coreProperties>
</file>